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B82CFC" w:rsidRDefault="00EC4200" w:rsidP="00B82CFC">
      <w:pPr>
        <w:tabs>
          <w:tab w:val="left" w:pos="5348"/>
        </w:tabs>
        <w:rPr>
          <w:b/>
        </w:rPr>
      </w:pPr>
      <w:r w:rsidRPr="00B82CFC">
        <w:rPr>
          <w:rFonts w:ascii="Times New Roman" w:hAnsi="Times New Roman" w:cs="Times New Roman"/>
          <w:b/>
          <w:bCs/>
          <w:sz w:val="24"/>
          <w:szCs w:val="24"/>
        </w:rPr>
        <w:t>Marché n° 17-5</w:t>
      </w:r>
      <w:r w:rsidR="00B82CFC" w:rsidRPr="00B82CFC">
        <w:rPr>
          <w:rFonts w:ascii="Times New Roman" w:hAnsi="Times New Roman" w:cs="Times New Roman"/>
          <w:b/>
          <w:bCs/>
          <w:sz w:val="24"/>
          <w:szCs w:val="24"/>
        </w:rPr>
        <w:t>2</w:t>
      </w:r>
      <w:r w:rsidRPr="00B82CFC">
        <w:rPr>
          <w:rFonts w:ascii="Times New Roman" w:hAnsi="Times New Roman" w:cs="Times New Roman"/>
          <w:b/>
          <w:bCs/>
          <w:sz w:val="24"/>
          <w:szCs w:val="24"/>
        </w:rPr>
        <w:t xml:space="preserve"> relatif </w:t>
      </w:r>
      <w:r w:rsidR="00B82CFC" w:rsidRPr="00B82CFC">
        <w:rPr>
          <w:rFonts w:ascii="Times New Roman" w:hAnsi="Times New Roman" w:cs="Times New Roman"/>
          <w:b/>
          <w:bCs/>
          <w:sz w:val="24"/>
          <w:szCs w:val="24"/>
        </w:rPr>
        <w:t>à « </w:t>
      </w:r>
      <w:r w:rsidR="00CF0DAC" w:rsidRPr="00B82CFC">
        <w:rPr>
          <w:rFonts w:ascii="Times New Roman" w:hAnsi="Times New Roman" w:cs="Times New Roman"/>
          <w:b/>
          <w:bCs/>
          <w:sz w:val="24"/>
          <w:szCs w:val="24"/>
        </w:rPr>
        <w:t>la sécurité des personnes au cours des séances publiques au complexe sportif ICEO</w:t>
      </w:r>
      <w:r w:rsidR="00B82CFC" w:rsidRPr="00B82CFC">
        <w:rPr>
          <w:rFonts w:ascii="Times New Roman" w:hAnsi="Times New Roman" w:cs="Times New Roman"/>
          <w:b/>
          <w:bCs/>
          <w:sz w:val="24"/>
          <w:szCs w:val="24"/>
        </w:rPr>
        <w:t> »</w:t>
      </w:r>
      <w:r w:rsidR="00CF0DAC" w:rsidRPr="00B82CFC">
        <w:rPr>
          <w:rFonts w:ascii="Times New Roman" w:hAnsi="Times New Roman" w:cs="Times New Roman"/>
          <w:b/>
          <w:bCs/>
          <w:sz w:val="24"/>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F0DAC">
        <w:fldChar w:fldCharType="begin">
          <w:ffData>
            <w:name w:val=""/>
            <w:enabled/>
            <w:calcOnExit w:val="0"/>
            <w:checkBox>
              <w:size w:val="20"/>
              <w:default w:val="0"/>
            </w:checkBox>
          </w:ffData>
        </w:fldChar>
      </w:r>
      <w:r w:rsidR="00CF0DAC">
        <w:instrText xml:space="preserve"> FORMCHECKBOX </w:instrText>
      </w:r>
      <w:r w:rsidR="00CF0DAC">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0D70FA">
        <w:fldChar w:fldCharType="begin">
          <w:ffData>
            <w:name w:val=""/>
            <w:enabled/>
            <w:calcOnExit w:val="0"/>
            <w:checkBox>
              <w:size w:val="20"/>
              <w:default w:val="1"/>
            </w:checkBox>
          </w:ffData>
        </w:fldChar>
      </w:r>
      <w:r w:rsidR="000D70FA">
        <w:instrText xml:space="preserve"> FORMCHECKBOX </w:instrText>
      </w:r>
      <w:r w:rsidR="000D70FA">
        <w:fldChar w:fldCharType="end"/>
      </w:r>
      <w:r w:rsidR="009B1CD0">
        <w:rPr>
          <w:rFonts w:ascii="Arial" w:hAnsi="Arial" w:cs="Arial"/>
        </w:rPr>
        <w:tab/>
        <w:t>la date de début d’exécution prévue par le marché ou l’accord-cadre lorsqu’elle est postérieure à la date de notification</w:t>
      </w:r>
      <w:r w:rsidR="00B82CFC">
        <w:rPr>
          <w:rFonts w:ascii="Arial" w:hAnsi="Arial" w:cs="Arial"/>
        </w:rPr>
        <w:t xml:space="preserve"> soit le 1</w:t>
      </w:r>
      <w:r w:rsidR="00B82CFC" w:rsidRPr="00B82CFC">
        <w:rPr>
          <w:rFonts w:ascii="Arial" w:hAnsi="Arial" w:cs="Arial"/>
          <w:vertAlign w:val="superscript"/>
        </w:rPr>
        <w:t>er</w:t>
      </w:r>
      <w:r w:rsidR="00B82CFC">
        <w:rPr>
          <w:rFonts w:ascii="Arial" w:hAnsi="Arial" w:cs="Arial"/>
        </w:rPr>
        <w:t xml:space="preserve"> juillet 2017</w:t>
      </w:r>
      <w:r w:rsidR="009B1CD0">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F0DAC">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1D0E36" w:rsidRPr="001D0E36" w:rsidRDefault="009B1CD0" w:rsidP="001D0E36">
      <w:pPr>
        <w:pStyle w:val="fcase2metab"/>
        <w:rPr>
          <w:rFonts w:ascii="Arial" w:hAnsi="Arial" w:cs="Arial"/>
          <w:caps/>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1D0E36">
        <w:rPr>
          <w:rFonts w:ascii="Arial" w:hAnsi="Arial" w:cs="Arial"/>
        </w:rPr>
        <w:t xml:space="preserve">Piscine : A570 413 6282 A50 05020100 / Patinoire : A571 413 6282 </w:t>
      </w:r>
      <w:r w:rsidR="001D0E36">
        <w:rPr>
          <w:rFonts w:ascii="Arial" w:hAnsi="Arial" w:cs="Arial"/>
          <w:caps/>
        </w:rPr>
        <w:t>50 05020200</w:t>
      </w:r>
      <w:bookmarkStart w:id="0" w:name="_GoBack"/>
      <w:bookmarkEnd w:id="0"/>
    </w:p>
    <w:p w:rsidR="001D0E36" w:rsidRDefault="001D0E36" w:rsidP="001D0E36">
      <w:pPr>
        <w:pStyle w:val="fcase2metab"/>
        <w:rPr>
          <w:rFonts w:ascii="Arial" w:hAnsi="Arial" w:cs="Arial"/>
        </w:rPr>
      </w:pP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B82CFC" w:rsidRDefault="00CF0DAC" w:rsidP="00B82CFC">
          <w:pPr>
            <w:tabs>
              <w:tab w:val="left" w:pos="5348"/>
            </w:tabs>
            <w:ind w:left="284"/>
            <w:rPr>
              <w:rFonts w:ascii="Arial" w:hAnsi="Arial" w:cs="Arial"/>
            </w:rPr>
          </w:pPr>
          <w:r w:rsidRPr="00B82CFC">
            <w:rPr>
              <w:rFonts w:ascii="Arial" w:hAnsi="Arial" w:cs="Arial"/>
              <w:bCs/>
            </w:rPr>
            <w:t>Marché n° 17-5</w:t>
          </w:r>
          <w:r w:rsidR="00B82CFC" w:rsidRPr="00B82CFC">
            <w:rPr>
              <w:rFonts w:ascii="Arial" w:hAnsi="Arial" w:cs="Arial"/>
              <w:bCs/>
            </w:rPr>
            <w:t xml:space="preserve">2 </w:t>
          </w:r>
          <w:r w:rsidRPr="00B82CFC">
            <w:rPr>
              <w:rFonts w:ascii="Arial" w:hAnsi="Arial" w:cs="Arial"/>
              <w:bCs/>
            </w:rPr>
            <w:t xml:space="preserve">relatif </w:t>
          </w:r>
          <w:r w:rsidR="00B82CFC" w:rsidRPr="00B82CFC">
            <w:rPr>
              <w:rFonts w:ascii="Arial" w:hAnsi="Arial" w:cs="Arial"/>
              <w:bCs/>
            </w:rPr>
            <w:t>à « </w:t>
          </w:r>
          <w:r w:rsidRPr="00B82CFC">
            <w:rPr>
              <w:rFonts w:ascii="Arial" w:hAnsi="Arial" w:cs="Arial"/>
              <w:bCs/>
            </w:rPr>
            <w:t>la sécurité des personnes au cours des séances publiques au complexe sportif ICEO</w:t>
          </w:r>
          <w:r w:rsidR="00B82CFC" w:rsidRPr="00B82CFC">
            <w:rPr>
              <w:rFonts w:ascii="Arial" w:hAnsi="Arial" w:cs="Arial"/>
              <w:bCs/>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97444A">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97444A">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D70FA"/>
    <w:rsid w:val="000E0020"/>
    <w:rsid w:val="00166B56"/>
    <w:rsid w:val="001C40C0"/>
    <w:rsid w:val="001C733C"/>
    <w:rsid w:val="001D0E36"/>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E3D6A"/>
    <w:rsid w:val="00906CF7"/>
    <w:rsid w:val="00934503"/>
    <w:rsid w:val="0097444A"/>
    <w:rsid w:val="00983FF3"/>
    <w:rsid w:val="00996822"/>
    <w:rsid w:val="009B1CD0"/>
    <w:rsid w:val="009B45B9"/>
    <w:rsid w:val="00A30EBF"/>
    <w:rsid w:val="00AE7831"/>
    <w:rsid w:val="00B054DA"/>
    <w:rsid w:val="00B82CFC"/>
    <w:rsid w:val="00B87564"/>
    <w:rsid w:val="00BA44E5"/>
    <w:rsid w:val="00BE6078"/>
    <w:rsid w:val="00C77143"/>
    <w:rsid w:val="00C91060"/>
    <w:rsid w:val="00C911FE"/>
    <w:rsid w:val="00CD185D"/>
    <w:rsid w:val="00CD46CC"/>
    <w:rsid w:val="00CD68C2"/>
    <w:rsid w:val="00CF0DAC"/>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2FE56-0E02-4274-A6C0-9BB2DADFA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1570</Words>
  <Characters>8635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10</cp:revision>
  <cp:lastPrinted>2017-05-18T13:50:00Z</cp:lastPrinted>
  <dcterms:created xsi:type="dcterms:W3CDTF">2017-05-17T14:19:00Z</dcterms:created>
  <dcterms:modified xsi:type="dcterms:W3CDTF">2017-05-18T13:50:00Z</dcterms:modified>
</cp:coreProperties>
</file>